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AC5F4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97D31">
        <w:rPr>
          <w:rFonts w:ascii="Garamond" w:hAnsi="Garamond"/>
          <w:sz w:val="24"/>
          <w:szCs w:val="24"/>
        </w:rPr>
        <w:t>40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5E01ABF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97D31" w:rsidRPr="009E6CA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https://zakazky.zcu.cz/contract_display_6326.html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1BE04A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E65D3">
        <w:rPr>
          <w:rFonts w:ascii="Garamond" w:hAnsi="Garamond" w:cs="Arial"/>
          <w:b/>
          <w:sz w:val="22"/>
          <w:szCs w:val="22"/>
        </w:rPr>
        <w:t>2</w:t>
      </w:r>
      <w:r w:rsidR="00A97D31">
        <w:rPr>
          <w:rFonts w:ascii="Garamond" w:hAnsi="Garamond" w:cs="Arial"/>
          <w:b/>
          <w:sz w:val="22"/>
          <w:szCs w:val="22"/>
        </w:rPr>
        <w:t>7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E65D3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0F1A" w14:textId="77777777" w:rsidR="00770521" w:rsidRDefault="00770521" w:rsidP="00795AAC">
      <w:r>
        <w:separator/>
      </w:r>
    </w:p>
  </w:endnote>
  <w:endnote w:type="continuationSeparator" w:id="0">
    <w:p w14:paraId="2AB2C8E7" w14:textId="77777777" w:rsidR="00770521" w:rsidRDefault="007705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4A83" w14:textId="77777777" w:rsidR="00770521" w:rsidRDefault="00770521" w:rsidP="00795AAC">
      <w:r>
        <w:separator/>
      </w:r>
    </w:p>
  </w:footnote>
  <w:footnote w:type="continuationSeparator" w:id="0">
    <w:p w14:paraId="407A0701" w14:textId="77777777" w:rsidR="00770521" w:rsidRDefault="007705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97D3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2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Zy39TldoVkmjoNbpSqid0siNMbxMI+w4s8a5szKMw+k=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oMtLrp6hkk958gyVfQmKh6ZZFjdApr4FoAFgFYKvz8U=</DigestValue>
    </Reference>
  </SignedInfo>
  <SignatureValue>XpCb09g0nqWnSLIaKRZTrxNc47oAnipkQQLMSJ35WdG+k8H4IRH5KiOFLb0/6hoAdGH3aykK1Ajz
DgmORQvee00I/Ld8jAyQWtdQBwxBsxwgL31cXkDc1fuPcLCr9JUfXf5DU7ikJ7+xVKGKaVzybCY/
J/Iky1J/FzFnoTvOKXKLINQ3Q7sn0mndhDtLk73azQwxCT2NuBPMNBKUN8ckFv2av+9qcCSw6n/d
TBLEaaJMZcA5ibvczHrOdEDsDOVSfO+IXlTrhz7MGl7+A+FHpVkL/HYZdz3wNZ5flw0g9e4D6E5y
/NceI+33A3bXlwAtYndVeJSVX+98J8M1+msDLg==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nqA0qDqs64juRPE2RMLXhnqU/7JRzNYbRE/7YoZrarc=</DigestValue>
      </Reference>
      <Reference URI="/word/document.xml?ContentType=application/vnd.openxmlformats-officedocument.wordprocessingml.document.main+xml">
        <DigestMethod Algorithm="http://www.w3.org/2001/04/xmlenc#sha256"/>
        <DigestValue>eydslCTOlbwYy2P0AJl5DP/LNz8wwCv46qIUYojkRVg=</DigestValue>
      </Reference>
      <Reference URI="/word/endnotes.xml?ContentType=application/vnd.openxmlformats-officedocument.wordprocessingml.endnotes+xml">
        <DigestMethod Algorithm="http://www.w3.org/2001/04/xmlenc#sha256"/>
        <DigestValue>LA0gn7gGFmwI55bbNLGc7FC8csJ3UmH5p69na0DTkmc=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/VSyCVliz1CbrLHxXBDoo/4bgoSd+spT5tx0iorhDFE=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EiMQJ4lr3sFFvM9EJ3xMsyVUcFmmnOHD6uwvurmFR6s=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2023-10-12T06:37:24Z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2023-10-12T06:37:24Z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48</cp:revision>
  <cp:lastPrinted>2018-08-08T13:48:00Z</cp:lastPrinted>
  <dcterms:created xsi:type="dcterms:W3CDTF">2022-05-19T08:18:00Z</dcterms:created>
  <dcterms:modified xsi:type="dcterms:W3CDTF">2023-10-12T06:37:00Z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